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4B" w:rsidRDefault="00F461E9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1</w:t>
      </w:r>
      <w:r w:rsidR="00FA1D4B">
        <w:rPr>
          <w:rFonts w:ascii="Arial" w:hAnsi="Arial"/>
          <w:b/>
          <w:bCs/>
        </w:rPr>
        <w:t>.0</w:t>
      </w:r>
      <w:r w:rsidR="00FA1D4B">
        <w:rPr>
          <w:rFonts w:ascii="Arial" w:hAnsi="Arial"/>
          <w:b/>
          <w:bCs/>
        </w:rPr>
        <w:tab/>
        <w:t>Purpose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The purpose of this procedure is to detail </w:t>
      </w:r>
      <w:r w:rsidR="00D817E3">
        <w:rPr>
          <w:rFonts w:ascii="Arial" w:hAnsi="Arial"/>
          <w:sz w:val="16"/>
          <w:szCs w:val="16"/>
        </w:rPr>
        <w:t xml:space="preserve">the steps for testing water for </w:t>
      </w:r>
      <w:r w:rsidR="007C0137">
        <w:rPr>
          <w:rFonts w:ascii="Arial" w:hAnsi="Arial"/>
          <w:sz w:val="16"/>
          <w:szCs w:val="16"/>
        </w:rPr>
        <w:t>fluoride</w:t>
      </w:r>
      <w:r>
        <w:rPr>
          <w:rFonts w:ascii="Arial" w:hAnsi="Arial"/>
          <w:sz w:val="16"/>
          <w:szCs w:val="16"/>
        </w:rPr>
        <w:t>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2.0</w:t>
      </w:r>
      <w:r>
        <w:rPr>
          <w:rFonts w:ascii="Arial" w:hAnsi="Arial"/>
          <w:b/>
          <w:bCs/>
        </w:rPr>
        <w:tab/>
        <w:t>Background</w:t>
      </w:r>
      <w:r w:rsidR="001E744E">
        <w:rPr>
          <w:rFonts w:ascii="Arial" w:hAnsi="Arial"/>
          <w:b/>
          <w:bCs/>
        </w:rPr>
        <w:t xml:space="preserve"> – N/A</w:t>
      </w:r>
    </w:p>
    <w:p w:rsidR="00FA1D4B" w:rsidRDefault="00FA1D4B" w:rsidP="001E744E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3.0</w:t>
      </w:r>
      <w:r>
        <w:rPr>
          <w:rFonts w:ascii="Arial" w:hAnsi="Arial"/>
          <w:b/>
          <w:bCs/>
        </w:rPr>
        <w:tab/>
        <w:t>Procedure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 w:rsidP="00B91CBA">
      <w:pPr>
        <w:pStyle w:val="BodyText"/>
        <w:numPr>
          <w:ilvl w:val="0"/>
          <w:numId w:val="16"/>
        </w:numPr>
        <w:spacing w:after="57" w:line="100" w:lineRule="atLeast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Perform a fluoride test or take fluoride reading from the automated equipment.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>If below or equal to 1.5 mg/L</w:t>
      </w:r>
      <w:r>
        <w:rPr>
          <w:rFonts w:ascii="Arial" w:hAnsi="Arial"/>
          <w:sz w:val="16"/>
          <w:szCs w:val="16"/>
        </w:rPr>
        <w:t xml:space="preserve">, </w:t>
      </w:r>
      <w:r w:rsidR="007C0137" w:rsidRPr="007C0137">
        <w:rPr>
          <w:rFonts w:ascii="Arial" w:hAnsi="Arial"/>
          <w:sz w:val="16"/>
          <w:szCs w:val="16"/>
        </w:rPr>
        <w:t xml:space="preserve">go to step </w:t>
      </w:r>
      <w:r>
        <w:rPr>
          <w:rFonts w:ascii="Arial" w:hAnsi="Arial"/>
          <w:sz w:val="16"/>
          <w:szCs w:val="16"/>
        </w:rPr>
        <w:t>2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>If above 1.5 mg/L</w:t>
      </w:r>
      <w:r>
        <w:rPr>
          <w:rFonts w:ascii="Arial" w:hAnsi="Arial"/>
          <w:sz w:val="16"/>
          <w:szCs w:val="16"/>
        </w:rPr>
        <w:t xml:space="preserve">, </w:t>
      </w:r>
      <w:r w:rsidR="007C0137" w:rsidRPr="007C0137">
        <w:rPr>
          <w:rFonts w:ascii="Arial" w:hAnsi="Arial"/>
          <w:sz w:val="16"/>
          <w:szCs w:val="16"/>
        </w:rPr>
        <w:t xml:space="preserve">go to step </w:t>
      </w:r>
      <w:r>
        <w:rPr>
          <w:rFonts w:ascii="Arial" w:hAnsi="Arial"/>
          <w:sz w:val="16"/>
          <w:szCs w:val="16"/>
        </w:rPr>
        <w:t>3</w:t>
      </w:r>
    </w:p>
    <w:p w:rsidR="007C0137" w:rsidRPr="007C0137" w:rsidRDefault="007C0137" w:rsidP="007C0137">
      <w:pPr>
        <w:widowControl/>
        <w:suppressAutoHyphens w:val="0"/>
        <w:rPr>
          <w:rFonts w:ascii="Arial" w:hAnsi="Arial"/>
          <w:sz w:val="16"/>
          <w:szCs w:val="16"/>
        </w:rPr>
      </w:pPr>
    </w:p>
    <w:p w:rsidR="007C0137" w:rsidRPr="00B91CBA" w:rsidRDefault="007C0137" w:rsidP="007C0137">
      <w:pPr>
        <w:pStyle w:val="BodyText"/>
        <w:widowControl/>
        <w:numPr>
          <w:ilvl w:val="0"/>
          <w:numId w:val="16"/>
        </w:numPr>
        <w:suppressAutoHyphens w:val="0"/>
        <w:spacing w:after="57" w:line="100" w:lineRule="atLeast"/>
        <w:jc w:val="both"/>
        <w:rPr>
          <w:rFonts w:ascii="Arial" w:hAnsi="Arial"/>
          <w:sz w:val="16"/>
          <w:szCs w:val="16"/>
        </w:rPr>
      </w:pPr>
      <w:r w:rsidRPr="00B91CBA">
        <w:rPr>
          <w:rFonts w:ascii="Arial" w:hAnsi="Arial"/>
          <w:sz w:val="16"/>
          <w:szCs w:val="16"/>
        </w:rPr>
        <w:t>Fluoride is below or equal to 1.5 mg/L</w:t>
      </w:r>
      <w:r w:rsidR="00B91CBA">
        <w:rPr>
          <w:rFonts w:ascii="Arial" w:hAnsi="Arial"/>
          <w:sz w:val="16"/>
          <w:szCs w:val="16"/>
        </w:rPr>
        <w:t xml:space="preserve"> –</w:t>
      </w:r>
      <w:r w:rsidRPr="00B91CBA">
        <w:rPr>
          <w:rFonts w:ascii="Arial" w:hAnsi="Arial"/>
          <w:sz w:val="16"/>
          <w:szCs w:val="16"/>
        </w:rPr>
        <w:t xml:space="preserve"> adjust fluoride metering pump to operate at between 0.9 to 1.4 mg/L</w:t>
      </w:r>
      <w:r w:rsidR="00B91CBA">
        <w:rPr>
          <w:rFonts w:ascii="Arial" w:hAnsi="Arial"/>
          <w:sz w:val="16"/>
          <w:szCs w:val="16"/>
        </w:rPr>
        <w:t xml:space="preserve"> and resume normal operation.</w:t>
      </w:r>
    </w:p>
    <w:p w:rsidR="007C0137" w:rsidRPr="007C0137" w:rsidRDefault="007C0137" w:rsidP="007C0137">
      <w:pPr>
        <w:widowControl/>
        <w:suppressAutoHyphens w:val="0"/>
        <w:rPr>
          <w:rFonts w:ascii="Arial" w:hAnsi="Arial"/>
          <w:sz w:val="16"/>
          <w:szCs w:val="16"/>
        </w:rPr>
      </w:pPr>
    </w:p>
    <w:p w:rsidR="007C0137" w:rsidRPr="007C0137" w:rsidRDefault="007C0137" w:rsidP="00B91CBA">
      <w:pPr>
        <w:pStyle w:val="BodyText"/>
        <w:numPr>
          <w:ilvl w:val="0"/>
          <w:numId w:val="16"/>
        </w:numPr>
        <w:spacing w:after="57" w:line="100" w:lineRule="atLeast"/>
        <w:jc w:val="both"/>
        <w:rPr>
          <w:rFonts w:ascii="Arial" w:hAnsi="Arial"/>
          <w:sz w:val="16"/>
          <w:szCs w:val="16"/>
        </w:rPr>
      </w:pPr>
      <w:r w:rsidRPr="007C0137">
        <w:rPr>
          <w:rFonts w:ascii="Arial" w:hAnsi="Arial"/>
          <w:sz w:val="16"/>
          <w:szCs w:val="16"/>
        </w:rPr>
        <w:t>Do a fluoride test to confirm results: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a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 xml:space="preserve"> if below or equal to 1.5 mg/L go to step </w:t>
      </w:r>
      <w:r>
        <w:rPr>
          <w:rFonts w:ascii="Arial" w:hAnsi="Arial"/>
          <w:sz w:val="16"/>
          <w:szCs w:val="16"/>
        </w:rPr>
        <w:t>4</w:t>
      </w:r>
    </w:p>
    <w:p w:rsid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b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 xml:space="preserve"> if above 1.5 mg/L go to step </w:t>
      </w:r>
      <w:r>
        <w:rPr>
          <w:rFonts w:ascii="Arial" w:hAnsi="Arial"/>
          <w:sz w:val="16"/>
          <w:szCs w:val="16"/>
        </w:rPr>
        <w:t>5</w:t>
      </w:r>
    </w:p>
    <w:p w:rsidR="00B91CBA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</w:p>
    <w:p w:rsidR="007C0137" w:rsidRPr="007C0137" w:rsidRDefault="007C0137" w:rsidP="00B91CBA">
      <w:pPr>
        <w:pStyle w:val="BodyText"/>
        <w:numPr>
          <w:ilvl w:val="0"/>
          <w:numId w:val="16"/>
        </w:numPr>
        <w:spacing w:after="57" w:line="100" w:lineRule="atLeast"/>
        <w:jc w:val="both"/>
        <w:rPr>
          <w:rFonts w:ascii="Arial" w:hAnsi="Arial"/>
          <w:sz w:val="16"/>
          <w:szCs w:val="16"/>
        </w:rPr>
      </w:pPr>
      <w:r w:rsidRPr="007C0137">
        <w:rPr>
          <w:rFonts w:ascii="Arial" w:hAnsi="Arial"/>
          <w:sz w:val="16"/>
          <w:szCs w:val="16"/>
        </w:rPr>
        <w:t>Repeat fluoride test again: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a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 xml:space="preserve">if below or equal to 1.5 mg/L go to step </w:t>
      </w:r>
      <w:r>
        <w:rPr>
          <w:rFonts w:ascii="Arial" w:hAnsi="Arial"/>
          <w:sz w:val="16"/>
          <w:szCs w:val="16"/>
        </w:rPr>
        <w:t>2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b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 xml:space="preserve">if above 1.5 mg/L go to step </w:t>
      </w:r>
      <w:r>
        <w:rPr>
          <w:rFonts w:ascii="Arial" w:hAnsi="Arial"/>
          <w:sz w:val="16"/>
          <w:szCs w:val="16"/>
        </w:rPr>
        <w:t>5</w:t>
      </w:r>
    </w:p>
    <w:p w:rsidR="007C0137" w:rsidRPr="007C0137" w:rsidRDefault="007C0137" w:rsidP="007C0137">
      <w:pPr>
        <w:widowControl/>
        <w:suppressAutoHyphens w:val="0"/>
        <w:rPr>
          <w:rFonts w:ascii="Arial" w:hAnsi="Arial"/>
          <w:sz w:val="16"/>
          <w:szCs w:val="16"/>
        </w:rPr>
      </w:pPr>
      <w:r w:rsidRPr="007C0137">
        <w:rPr>
          <w:rFonts w:ascii="Arial" w:hAnsi="Arial"/>
          <w:sz w:val="16"/>
          <w:szCs w:val="16"/>
        </w:rPr>
        <w:t xml:space="preserve">Note: Must have 2 consecutive below or equal to 1.5 mg/L test results to return to step </w:t>
      </w:r>
      <w:r w:rsidR="00B91CBA">
        <w:rPr>
          <w:rFonts w:ascii="Arial" w:hAnsi="Arial"/>
          <w:sz w:val="16"/>
          <w:szCs w:val="16"/>
        </w:rPr>
        <w:t>2</w:t>
      </w:r>
    </w:p>
    <w:p w:rsidR="007C0137" w:rsidRPr="007C0137" w:rsidRDefault="007C0137" w:rsidP="007C0137">
      <w:pPr>
        <w:widowControl/>
        <w:suppressAutoHyphens w:val="0"/>
        <w:rPr>
          <w:rFonts w:ascii="Arial" w:hAnsi="Arial"/>
          <w:sz w:val="16"/>
          <w:szCs w:val="16"/>
        </w:rPr>
      </w:pPr>
    </w:p>
    <w:p w:rsidR="007C0137" w:rsidRPr="007C0137" w:rsidRDefault="007C0137" w:rsidP="00B91CBA">
      <w:pPr>
        <w:pStyle w:val="BodyText"/>
        <w:numPr>
          <w:ilvl w:val="0"/>
          <w:numId w:val="16"/>
        </w:numPr>
        <w:spacing w:after="57" w:line="100" w:lineRule="atLeast"/>
        <w:jc w:val="both"/>
        <w:rPr>
          <w:rFonts w:ascii="Arial" w:hAnsi="Arial"/>
          <w:sz w:val="16"/>
          <w:szCs w:val="16"/>
        </w:rPr>
      </w:pPr>
      <w:r w:rsidRPr="007C0137">
        <w:rPr>
          <w:rFonts w:ascii="Arial" w:hAnsi="Arial"/>
          <w:sz w:val="16"/>
          <w:szCs w:val="16"/>
        </w:rPr>
        <w:t>Fluoride at above 1.5 mg/L: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a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>advise supervisor who will contact</w:t>
      </w:r>
      <w:r>
        <w:rPr>
          <w:rFonts w:ascii="Arial" w:hAnsi="Arial"/>
          <w:sz w:val="16"/>
          <w:szCs w:val="16"/>
        </w:rPr>
        <w:t xml:space="preserve"> appropriate personnel</w:t>
      </w:r>
    </w:p>
    <w:p w:rsidR="007C0137" w:rsidRPr="007C0137" w:rsidRDefault="00B91CBA" w:rsidP="00B91CBA">
      <w:pPr>
        <w:widowControl/>
        <w:suppressAutoHyphens w:val="0"/>
        <w:ind w:firstLine="347"/>
        <w:rPr>
          <w:rFonts w:ascii="Arial" w:hAnsi="Arial"/>
          <w:sz w:val="16"/>
          <w:szCs w:val="16"/>
        </w:rPr>
      </w:pPr>
      <w:proofErr w:type="gramStart"/>
      <w:r>
        <w:rPr>
          <w:rFonts w:ascii="Arial" w:hAnsi="Arial"/>
          <w:sz w:val="16"/>
          <w:szCs w:val="16"/>
        </w:rPr>
        <w:t>b</w:t>
      </w:r>
      <w:proofErr w:type="gramEnd"/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</w:r>
      <w:r w:rsidR="007C0137" w:rsidRPr="007C0137">
        <w:rPr>
          <w:rFonts w:ascii="Arial" w:hAnsi="Arial"/>
          <w:sz w:val="16"/>
          <w:szCs w:val="16"/>
        </w:rPr>
        <w:t>adjust fluoride metering pump to operate at between 0.9 to 1.4 mg/L</w:t>
      </w:r>
    </w:p>
    <w:p w:rsidR="00D57215" w:rsidRPr="001A3051" w:rsidRDefault="00D57215" w:rsidP="00D817E3">
      <w:pPr>
        <w:widowControl/>
        <w:suppressAutoHyphens w:val="0"/>
        <w:rPr>
          <w:rFonts w:ascii="Arial" w:hAnsi="Arial"/>
          <w:sz w:val="16"/>
          <w:szCs w:val="16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1A3051">
      <w:pPr>
        <w:pStyle w:val="BodyText"/>
        <w:spacing w:after="57" w:line="100" w:lineRule="atLeast"/>
        <w:ind w:left="720"/>
        <w:jc w:val="both"/>
        <w:rPr>
          <w:rFonts w:ascii="Arial" w:hAnsi="Arial"/>
          <w:sz w:val="16"/>
          <w:szCs w:val="16"/>
        </w:rPr>
      </w:pPr>
    </w:p>
    <w:p w:rsidR="001A3051" w:rsidRDefault="001A3051" w:rsidP="001A3051">
      <w:pPr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022D46" w:rsidP="001A3051">
      <w:pPr>
        <w:spacing w:line="360" w:lineRule="auto"/>
        <w:jc w:val="both"/>
      </w:pPr>
      <w:r>
        <w:pict>
          <v:line id="_x0000_s1069" style="position:absolute;left:0;text-align:left;flip:y;z-index:251687424" from="82.05pt,8.9pt" to="206.75pt,8.9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8.9pt;width:108.75pt;height:0;z-index:251689472" o:connectortype="straight"/>
        </w:pict>
      </w:r>
      <w:r>
        <w:pict>
          <v:line id="_x0000_s1070" style="position:absolute;left:0;text-align:left;z-index:251688448" from="250.1pt,9pt" to="386.6pt,9pt" strokeweight=".19mm"/>
        </w:pict>
      </w:r>
      <w:r w:rsidR="001A3051">
        <w:rPr>
          <w:rFonts w:ascii="Arial" w:hAnsi="Arial" w:cs="Arial"/>
          <w:sz w:val="16"/>
          <w:szCs w:val="16"/>
        </w:rPr>
        <w:t xml:space="preserve">Town Manager/Clerk:  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Signature: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Date:</w:t>
      </w: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Pr="00D817E3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B91CBA" w:rsidRDefault="00B91CBA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D817E3" w:rsidRDefault="00D817E3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D817E3" w:rsidRDefault="00022D46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0" type="#_x0000_t109" style="position:absolute;left:0;text-align:left;margin-left:7.05pt;margin-top:6.6pt;width:138.75pt;height:66.75pt;z-index:251690496;v-text-anchor:middle">
            <v:textbox style="mso-next-textbox:#_x0000_s1040">
              <w:txbxContent>
                <w:p w:rsidR="00B91CBA" w:rsidRDefault="00B91CBA" w:rsidP="001A3051">
                  <w:pPr>
                    <w:jc w:val="center"/>
                  </w:pPr>
                  <w:r>
                    <w:t>Perform a Fluoride test</w:t>
                  </w:r>
                </w:p>
              </w:txbxContent>
            </v:textbox>
          </v:shape>
        </w:pict>
      </w:r>
    </w:p>
    <w:p w:rsidR="00FA1D4B" w:rsidRDefault="00022D46" w:rsidP="001A3051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45.8pt;margin-top:102.4pt;width:38.25pt;height:19.5pt;z-index:251695616" stroked="f" strokeweight="0">
            <v:fill opacity="0"/>
            <v:textbox style="mso-next-textbox:#_x0000_s1045">
              <w:txbxContent>
                <w:p w:rsidR="00B91CBA" w:rsidRDefault="00B91CBA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3" type="#_x0000_t32" style="position:absolute;left:0;text-align:left;margin-left:145.8pt;margin-top:121.9pt;width:46.5pt;height:0;z-index:251693568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7" type="#_x0000_t109" style="position:absolute;left:0;text-align:left;margin-left:7.05pt;margin-top:397.3pt;width:138.75pt;height:83.65pt;z-index:251715072;v-text-anchor:middle">
            <v:textbox style="mso-next-textbox:#_x0000_s1067">
              <w:txbxContent>
                <w:p w:rsidR="00B91CBA" w:rsidRDefault="00B91CBA" w:rsidP="00EB50FB">
                  <w:r>
                    <w:t xml:space="preserve">Advise Supervisor - </w:t>
                  </w:r>
                </w:p>
                <w:p w:rsidR="00B91CBA" w:rsidRDefault="00B91CBA" w:rsidP="00EB50FB">
                  <w:r>
                    <w:t>Adjust fluoride metering pump to operate at between 0.9 to 1.4 mg/L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3" type="#_x0000_t32" style="position:absolute;left:0;text-align:left;margin-left:145.8pt;margin-top:323.1pt;width:46.5pt;height:0;z-index:25170278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6" type="#_x0000_t32" style="position:absolute;left:0;text-align:left;margin-left:376.8pt;margin-top:221.5pt;width:0;height:3in;z-index:251714048" o:connectortype="straight"/>
        </w:pict>
      </w:r>
      <w:r>
        <w:rPr>
          <w:rFonts w:ascii="Arial" w:hAnsi="Arial"/>
          <w:noProof/>
          <w:sz w:val="16"/>
          <w:szCs w:val="16"/>
        </w:rPr>
        <w:pict>
          <v:shape id="_x0000_s1065" type="#_x0000_t32" style="position:absolute;left:0;text-align:left;margin-left:331.05pt;margin-top:221.5pt;width:45.75pt;height:0;z-index:251713024" o:connectortype="straight"/>
        </w:pict>
      </w:r>
      <w:r>
        <w:rPr>
          <w:rFonts w:ascii="Arial" w:hAnsi="Arial"/>
          <w:noProof/>
          <w:sz w:val="16"/>
          <w:szCs w:val="16"/>
        </w:rPr>
        <w:pict>
          <v:shape id="_x0000_s1063" type="#_x0000_t202" style="position:absolute;left:0;text-align:left;margin-left:338.55pt;margin-top:191.8pt;width:38.25pt;height:19.5pt;z-index:251712000" stroked="f" strokeweight="0">
            <v:textbox style="mso-next-textbox:#_x0000_s1063">
              <w:txbxContent>
                <w:p w:rsidR="00B91CBA" w:rsidRDefault="00B91CBA" w:rsidP="00BA5ED4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2" type="#_x0000_t202" style="position:absolute;left:0;text-align:left;margin-left:267.5pt;margin-top:160.3pt;width:38.25pt;height:19.5pt;z-index:251710976" stroked="f" strokeweight="0">
            <v:textbox style="mso-next-textbox:#_x0000_s1062">
              <w:txbxContent>
                <w:p w:rsidR="00B91CBA" w:rsidRDefault="00B91CBA" w:rsidP="00BA5ED4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1" type="#_x0000_t32" style="position:absolute;left:0;text-align:left;margin-left:262pt;margin-top:150.55pt;width:.05pt;height:25.65pt;flip:y;z-index:251709952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0" type="#_x0000_t32" style="position:absolute;left:0;text-align:left;margin-left:145.8pt;margin-top:437.5pt;width:231pt;height:0;flip:x;z-index:251708928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9" type="#_x0000_t32" style="position:absolute;left:0;text-align:left;margin-left:262pt;margin-top:266.45pt;width:0;height:19.65pt;flip:y;z-index:25170790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7" type="#_x0000_t110" style="position:absolute;left:0;text-align:left;margin-left:192.3pt;margin-top:176.2pt;width:138.75pt;height:90.25pt;z-index:251706880">
            <v:textbox style="mso-next-textbox:#_x0000_s1057">
              <w:txbxContent>
                <w:p w:rsidR="00B91CBA" w:rsidRDefault="00B91CBA" w:rsidP="001A3051">
                  <w:pPr>
                    <w:jc w:val="center"/>
                  </w:pPr>
                  <w:r>
                    <w:t>Is fluoride &lt;= 1.5 mg/L?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6" type="#_x0000_t202" style="position:absolute;left:0;text-align:left;margin-left:27.4pt;margin-top:368.7pt;width:38.25pt;height:19.5pt;z-index:251705856" stroked="f" strokeweight="0">
            <v:textbox style="mso-next-textbox:#_x0000_s1056">
              <w:txbxContent>
                <w:p w:rsidR="00B91CBA" w:rsidRDefault="00B91CBA" w:rsidP="00D57215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5" type="#_x0000_t32" style="position:absolute;left:0;text-align:left;margin-left:76.05pt;margin-top:368.7pt;width:.05pt;height:28.6pt;z-index:251704832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4" type="#_x0000_t202" style="position:absolute;left:0;text-align:left;margin-left:145.8pt;margin-top:292.45pt;width:38.25pt;height:19.5pt;z-index:251703808" stroked="f" strokeweight="0">
            <v:textbox style="mso-next-textbox:#_x0000_s1054">
              <w:txbxContent>
                <w:p w:rsidR="00B91CBA" w:rsidRDefault="00B91CBA" w:rsidP="00D57215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2" type="#_x0000_t109" style="position:absolute;left:0;text-align:left;margin-left:192.3pt;margin-top:286.1pt;width:138.75pt;height:66.75pt;z-index:251701760;v-text-anchor:middle">
            <v:textbox style="mso-next-textbox:#_x0000_s1052">
              <w:txbxContent>
                <w:p w:rsidR="00B91CBA" w:rsidRDefault="00B91CBA" w:rsidP="001A3051">
                  <w:pPr>
                    <w:jc w:val="center"/>
                  </w:pPr>
                  <w:r>
                    <w:t>Perform a Fluoride test to confirm result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1" type="#_x0000_t32" style="position:absolute;left:0;text-align:left;margin-left:76.05pt;margin-top:256.5pt;width:0;height:20.85pt;z-index:251700736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0" type="#_x0000_t110" style="position:absolute;left:0;text-align:left;margin-left:7.05pt;margin-top:277.35pt;width:138.75pt;height:91.35pt;z-index:251699712">
            <v:textbox style="mso-next-textbox:#_x0000_s1050">
              <w:txbxContent>
                <w:p w:rsidR="00B91CBA" w:rsidRDefault="00B91CBA" w:rsidP="001A3051">
                  <w:pPr>
                    <w:jc w:val="center"/>
                  </w:pPr>
                  <w:r>
                    <w:t>Is fluoride &lt;= 1.5 mg/L?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9" type="#_x0000_t109" style="position:absolute;left:0;text-align:left;margin-left:7.05pt;margin-top:189.75pt;width:138.75pt;height:66.75pt;z-index:251698688;v-text-anchor:middle">
            <v:textbox style="mso-next-textbox:#_x0000_s1049">
              <w:txbxContent>
                <w:p w:rsidR="00B91CBA" w:rsidRDefault="00B91CBA" w:rsidP="001A3051">
                  <w:pPr>
                    <w:jc w:val="center"/>
                  </w:pPr>
                  <w:r>
                    <w:t>Perform a Fluoride test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8" type="#_x0000_t202" style="position:absolute;left:0;text-align:left;margin-left:27.4pt;margin-top:160.3pt;width:38.25pt;height:19.5pt;z-index:251697664" stroked="f" strokeweight="0">
            <v:textbox style="mso-next-textbox:#_x0000_s1048">
              <w:txbxContent>
                <w:p w:rsidR="00B91CBA" w:rsidRDefault="00B91CBA" w:rsidP="00D57215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6" type="#_x0000_t32" style="position:absolute;left:0;text-align:left;margin-left:76.05pt;margin-top:167.55pt;width:.05pt;height:22.2pt;z-index:251696640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4" type="#_x0000_t109" style="position:absolute;left:0;text-align:left;margin-left:192.3pt;margin-top:88.3pt;width:146.25pt;height:62.25pt;z-index:251694592;v-text-anchor:middle">
            <v:textbox style="mso-next-textbox:#_x0000_s1044">
              <w:txbxContent>
                <w:p w:rsidR="00B91CBA" w:rsidRDefault="00B91CBA" w:rsidP="001A3051">
                  <w:pPr>
                    <w:jc w:val="center"/>
                  </w:pPr>
                  <w:r>
                    <w:t xml:space="preserve">Adjust fluoride pump to operate at between 0.9 to 1.4 mg/L - </w:t>
                  </w:r>
                </w:p>
                <w:p w:rsidR="00B91CBA" w:rsidRDefault="00B91CBA" w:rsidP="001A3051">
                  <w:pPr>
                    <w:jc w:val="center"/>
                  </w:pPr>
                  <w:r>
                    <w:t>Resume normal operation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2" type="#_x0000_t32" style="position:absolute;left:0;text-align:left;margin-left:76.05pt;margin-top:61.3pt;width:0;height:15.75pt;z-index:25169254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1" type="#_x0000_t110" style="position:absolute;left:0;text-align:left;margin-left:7.05pt;margin-top:77.2pt;width:138.75pt;height:90.35pt;z-index:251691520;mso-position-vertical:absolute;v-text-anchor:middle">
            <v:textbox style="mso-next-textbox:#_x0000_s1041">
              <w:txbxContent>
                <w:p w:rsidR="00B91CBA" w:rsidRDefault="00B91CBA" w:rsidP="001A3051">
                  <w:pPr>
                    <w:jc w:val="center"/>
                  </w:pPr>
                  <w:r>
                    <w:t>Is fluoride &lt;= 1.5 mg/L?</w:t>
                  </w:r>
                </w:p>
              </w:txbxContent>
            </v:textbox>
          </v:shape>
        </w:pict>
      </w:r>
    </w:p>
    <w:sectPr w:rsidR="00FA1D4B" w:rsidSect="00E928BA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D46" w:rsidRDefault="00022D46" w:rsidP="00F461E9">
      <w:r>
        <w:separator/>
      </w:r>
    </w:p>
  </w:endnote>
  <w:endnote w:type="continuationSeparator" w:id="0">
    <w:p w:rsidR="00022D46" w:rsidRDefault="00022D46" w:rsidP="00F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D46" w:rsidRDefault="00022D46" w:rsidP="00F461E9">
      <w:r>
        <w:separator/>
      </w:r>
    </w:p>
  </w:footnote>
  <w:footnote w:type="continuationSeparator" w:id="0">
    <w:p w:rsidR="00022D46" w:rsidRDefault="00022D46" w:rsidP="00F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BA" w:rsidRDefault="00B91CBA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B91CBA" w:rsidTr="0054055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B91CBA" w:rsidRDefault="00B91CBA" w:rsidP="0054055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426D6B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B91CBA" w:rsidRDefault="00B91CBA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B91CBA" w:rsidRDefault="00B91CBA" w:rsidP="001C752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FLUORIDE TESTING PROCEDURE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91CBA" w:rsidRDefault="00B91CBA" w:rsidP="0054055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Procedure No.: SOP4</w:t>
          </w:r>
        </w:p>
        <w:p w:rsidR="00B91CBA" w:rsidRDefault="00B91CBA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B91CBA" w:rsidRDefault="00B91CBA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91CBA" w:rsidRDefault="00B91CBA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="004D7B92"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="004D7B92"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426D6B">
            <w:rPr>
              <w:rFonts w:ascii="Arial" w:hAnsi="Arial" w:cs="Arial"/>
              <w:noProof/>
              <w:sz w:val="16"/>
              <w:szCs w:val="16"/>
            </w:rPr>
            <w:t>1</w:t>
          </w:r>
          <w:r w:rsidR="004D7B92"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fldSimple w:instr=" NUMPAGES   \* MERGEFORMAT ">
            <w:r w:rsidR="00426D6B" w:rsidRPr="00426D6B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fldSimple>
        </w:p>
        <w:p w:rsidR="00B91CBA" w:rsidRDefault="00B91CBA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91CBA" w:rsidRDefault="00B91CBA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B91CBA" w:rsidRDefault="00B91CBA">
    <w:pPr>
      <w:pStyle w:val="Header"/>
    </w:pPr>
  </w:p>
  <w:p w:rsidR="00B91CBA" w:rsidRDefault="00B91C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5952688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32592ED2"/>
    <w:multiLevelType w:val="hybridMultilevel"/>
    <w:tmpl w:val="B05E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927C6"/>
    <w:multiLevelType w:val="hybridMultilevel"/>
    <w:tmpl w:val="088C3B76"/>
    <w:lvl w:ilvl="0" w:tplc="F84E4E9C">
      <w:start w:val="1"/>
      <w:numFmt w:val="decimal"/>
      <w:lvlText w:val="%1."/>
      <w:lvlJc w:val="left"/>
      <w:pPr>
        <w:ind w:left="34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67" w:hanging="360"/>
      </w:pPr>
    </w:lvl>
    <w:lvl w:ilvl="2" w:tplc="1009001B" w:tentative="1">
      <w:start w:val="1"/>
      <w:numFmt w:val="lowerRoman"/>
      <w:lvlText w:val="%3."/>
      <w:lvlJc w:val="right"/>
      <w:pPr>
        <w:ind w:left="1787" w:hanging="180"/>
      </w:pPr>
    </w:lvl>
    <w:lvl w:ilvl="3" w:tplc="1009000F" w:tentative="1">
      <w:start w:val="1"/>
      <w:numFmt w:val="decimal"/>
      <w:lvlText w:val="%4."/>
      <w:lvlJc w:val="left"/>
      <w:pPr>
        <w:ind w:left="2507" w:hanging="360"/>
      </w:pPr>
    </w:lvl>
    <w:lvl w:ilvl="4" w:tplc="10090019" w:tentative="1">
      <w:start w:val="1"/>
      <w:numFmt w:val="lowerLetter"/>
      <w:lvlText w:val="%5."/>
      <w:lvlJc w:val="left"/>
      <w:pPr>
        <w:ind w:left="3227" w:hanging="360"/>
      </w:pPr>
    </w:lvl>
    <w:lvl w:ilvl="5" w:tplc="1009001B" w:tentative="1">
      <w:start w:val="1"/>
      <w:numFmt w:val="lowerRoman"/>
      <w:lvlText w:val="%6."/>
      <w:lvlJc w:val="right"/>
      <w:pPr>
        <w:ind w:left="3947" w:hanging="180"/>
      </w:pPr>
    </w:lvl>
    <w:lvl w:ilvl="6" w:tplc="1009000F" w:tentative="1">
      <w:start w:val="1"/>
      <w:numFmt w:val="decimal"/>
      <w:lvlText w:val="%7."/>
      <w:lvlJc w:val="left"/>
      <w:pPr>
        <w:ind w:left="4667" w:hanging="360"/>
      </w:pPr>
    </w:lvl>
    <w:lvl w:ilvl="7" w:tplc="10090019" w:tentative="1">
      <w:start w:val="1"/>
      <w:numFmt w:val="lowerLetter"/>
      <w:lvlText w:val="%8."/>
      <w:lvlJc w:val="left"/>
      <w:pPr>
        <w:ind w:left="5387" w:hanging="360"/>
      </w:pPr>
    </w:lvl>
    <w:lvl w:ilvl="8" w:tplc="1009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0">
    <w:nsid w:val="43497A2E"/>
    <w:multiLevelType w:val="hybridMultilevel"/>
    <w:tmpl w:val="3210F458"/>
    <w:lvl w:ilvl="0" w:tplc="5A14262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B07F6"/>
    <w:multiLevelType w:val="hybridMultilevel"/>
    <w:tmpl w:val="453204E0"/>
    <w:lvl w:ilvl="0" w:tplc="10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2">
    <w:nsid w:val="6A0756AD"/>
    <w:multiLevelType w:val="multilevel"/>
    <w:tmpl w:val="C8C25C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49"/>
        </w:tabs>
        <w:ind w:left="3949" w:hanging="360"/>
      </w:pPr>
      <w:rPr>
        <w:rFonts w:ascii="Symbol" w:hAnsi="Symbol" w:cs="OpenSymbol"/>
      </w:rPr>
    </w:lvl>
  </w:abstractNum>
  <w:abstractNum w:abstractNumId="13">
    <w:nsid w:val="702935CC"/>
    <w:multiLevelType w:val="multilevel"/>
    <w:tmpl w:val="2988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79BC7677"/>
    <w:multiLevelType w:val="hybridMultilevel"/>
    <w:tmpl w:val="BE3224E2"/>
    <w:lvl w:ilvl="0" w:tplc="BB16EA9A">
      <w:start w:val="1"/>
      <w:numFmt w:val="decimal"/>
      <w:lvlText w:val="%1."/>
      <w:lvlJc w:val="left"/>
      <w:pPr>
        <w:ind w:left="34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67" w:hanging="360"/>
      </w:pPr>
    </w:lvl>
    <w:lvl w:ilvl="2" w:tplc="1009001B" w:tentative="1">
      <w:start w:val="1"/>
      <w:numFmt w:val="lowerRoman"/>
      <w:lvlText w:val="%3."/>
      <w:lvlJc w:val="right"/>
      <w:pPr>
        <w:ind w:left="1787" w:hanging="180"/>
      </w:pPr>
    </w:lvl>
    <w:lvl w:ilvl="3" w:tplc="1009000F" w:tentative="1">
      <w:start w:val="1"/>
      <w:numFmt w:val="decimal"/>
      <w:lvlText w:val="%4."/>
      <w:lvlJc w:val="left"/>
      <w:pPr>
        <w:ind w:left="2507" w:hanging="360"/>
      </w:pPr>
    </w:lvl>
    <w:lvl w:ilvl="4" w:tplc="10090019" w:tentative="1">
      <w:start w:val="1"/>
      <w:numFmt w:val="lowerLetter"/>
      <w:lvlText w:val="%5."/>
      <w:lvlJc w:val="left"/>
      <w:pPr>
        <w:ind w:left="3227" w:hanging="360"/>
      </w:pPr>
    </w:lvl>
    <w:lvl w:ilvl="5" w:tplc="1009001B" w:tentative="1">
      <w:start w:val="1"/>
      <w:numFmt w:val="lowerRoman"/>
      <w:lvlText w:val="%6."/>
      <w:lvlJc w:val="right"/>
      <w:pPr>
        <w:ind w:left="3947" w:hanging="180"/>
      </w:pPr>
    </w:lvl>
    <w:lvl w:ilvl="6" w:tplc="1009000F" w:tentative="1">
      <w:start w:val="1"/>
      <w:numFmt w:val="decimal"/>
      <w:lvlText w:val="%7."/>
      <w:lvlJc w:val="left"/>
      <w:pPr>
        <w:ind w:left="4667" w:hanging="360"/>
      </w:pPr>
    </w:lvl>
    <w:lvl w:ilvl="7" w:tplc="10090019" w:tentative="1">
      <w:start w:val="1"/>
      <w:numFmt w:val="lowerLetter"/>
      <w:lvlText w:val="%8."/>
      <w:lvlJc w:val="left"/>
      <w:pPr>
        <w:ind w:left="5387" w:hanging="360"/>
      </w:pPr>
    </w:lvl>
    <w:lvl w:ilvl="8" w:tplc="1009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>
    <w:nsid w:val="7A642541"/>
    <w:multiLevelType w:val="multilevel"/>
    <w:tmpl w:val="E820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15"/>
  </w:num>
  <w:num w:numId="12">
    <w:abstractNumId w:val="12"/>
  </w:num>
  <w:num w:numId="13">
    <w:abstractNumId w:val="13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A1D4B"/>
    <w:rsid w:val="00022CB0"/>
    <w:rsid w:val="00022D46"/>
    <w:rsid w:val="000254D5"/>
    <w:rsid w:val="001130FF"/>
    <w:rsid w:val="001735C2"/>
    <w:rsid w:val="001A3051"/>
    <w:rsid w:val="001C752B"/>
    <w:rsid w:val="001E744E"/>
    <w:rsid w:val="002A7838"/>
    <w:rsid w:val="003171A3"/>
    <w:rsid w:val="00415876"/>
    <w:rsid w:val="00426D6B"/>
    <w:rsid w:val="00493E63"/>
    <w:rsid w:val="004D7B92"/>
    <w:rsid w:val="0054055F"/>
    <w:rsid w:val="0059302F"/>
    <w:rsid w:val="005E2262"/>
    <w:rsid w:val="007B1086"/>
    <w:rsid w:val="007C0137"/>
    <w:rsid w:val="008D299E"/>
    <w:rsid w:val="009660A8"/>
    <w:rsid w:val="00A925DE"/>
    <w:rsid w:val="00AA2B16"/>
    <w:rsid w:val="00AB1B3B"/>
    <w:rsid w:val="00AD6DC1"/>
    <w:rsid w:val="00B40574"/>
    <w:rsid w:val="00B61527"/>
    <w:rsid w:val="00B91CBA"/>
    <w:rsid w:val="00BA5ED4"/>
    <w:rsid w:val="00BF6297"/>
    <w:rsid w:val="00D00463"/>
    <w:rsid w:val="00D56D48"/>
    <w:rsid w:val="00D57215"/>
    <w:rsid w:val="00D817E3"/>
    <w:rsid w:val="00E03B1F"/>
    <w:rsid w:val="00E124DF"/>
    <w:rsid w:val="00E90635"/>
    <w:rsid w:val="00E928BA"/>
    <w:rsid w:val="00EB50FB"/>
    <w:rsid w:val="00EE4525"/>
    <w:rsid w:val="00F461E9"/>
    <w:rsid w:val="00FA1D4B"/>
    <w:rsid w:val="00FA68DD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60"/>
        <o:r id="V:Rule2" type="connector" idref="#_x0000_s1043"/>
        <o:r id="V:Rule3" type="connector" idref="#_x0000_s1051"/>
        <o:r id="V:Rule4" type="connector" idref="#_x0000_s1046"/>
        <o:r id="V:Rule5" type="connector" idref="#_x0000_s1053"/>
        <o:r id="V:Rule6" type="connector" idref="#_x0000_s1055"/>
        <o:r id="V:Rule7" type="connector" idref="#_x0000_s1042"/>
        <o:r id="V:Rule8" type="connector" idref="#_x0000_s1059"/>
        <o:r id="V:Rule9" type="connector" idref="#_x0000_s1061"/>
        <o:r id="V:Rule10" type="connector" idref="#_x0000_s1071"/>
        <o:r id="V:Rule11" type="connector" idref="#_x0000_s1065"/>
        <o:r id="V:Rule12" type="connector" idref="#_x0000_s1066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BA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rsid w:val="00E928BA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E928BA"/>
  </w:style>
  <w:style w:type="character" w:customStyle="1" w:styleId="Bullets">
    <w:name w:val="Bullets"/>
    <w:rsid w:val="00E928B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E928B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E928BA"/>
    <w:pPr>
      <w:spacing w:after="120"/>
    </w:pPr>
  </w:style>
  <w:style w:type="paragraph" w:styleId="List">
    <w:name w:val="List"/>
    <w:basedOn w:val="BodyText"/>
    <w:rsid w:val="00E928BA"/>
    <w:rPr>
      <w:rFonts w:cs="Tahoma"/>
    </w:rPr>
  </w:style>
  <w:style w:type="paragraph" w:styleId="Caption">
    <w:name w:val="caption"/>
    <w:basedOn w:val="Normal"/>
    <w:qFormat/>
    <w:rsid w:val="00E928B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928BA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E928B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E928BA"/>
    <w:pPr>
      <w:suppressLineNumbers/>
    </w:pPr>
  </w:style>
  <w:style w:type="paragraph" w:customStyle="1" w:styleId="TableHeading">
    <w:name w:val="Table Heading"/>
    <w:basedOn w:val="TableContents"/>
    <w:rsid w:val="00E928B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E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1E9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E9"/>
    <w:rPr>
      <w:rFonts w:ascii="Tahoma" w:eastAsia="Arial Unicode MS" w:hAnsi="Tahoma" w:cs="Tahoma"/>
      <w:kern w:val="1"/>
      <w:sz w:val="16"/>
      <w:szCs w:val="16"/>
    </w:rPr>
  </w:style>
  <w:style w:type="character" w:customStyle="1" w:styleId="apple-style-span">
    <w:name w:val="apple-style-span"/>
    <w:basedOn w:val="DefaultParagraphFont"/>
    <w:rsid w:val="00D817E3"/>
  </w:style>
  <w:style w:type="paragraph" w:styleId="ListParagraph">
    <w:name w:val="List Paragraph"/>
    <w:basedOn w:val="Normal"/>
    <w:uiPriority w:val="34"/>
    <w:qFormat/>
    <w:rsid w:val="00BA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12</cp:revision>
  <cp:lastPrinted>2011-01-21T12:34:00Z</cp:lastPrinted>
  <dcterms:created xsi:type="dcterms:W3CDTF">2010-03-15T16:58:00Z</dcterms:created>
  <dcterms:modified xsi:type="dcterms:W3CDTF">2016-01-15T17:39:00Z</dcterms:modified>
</cp:coreProperties>
</file>